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C53" w:rsidRPr="008C07AB" w:rsidRDefault="00E77C53">
      <w:pPr>
        <w:rPr>
          <w:rFonts w:ascii="Georgia" w:hAnsi="Georgia"/>
          <w:sz w:val="28"/>
          <w:szCs w:val="28"/>
        </w:rPr>
      </w:pPr>
    </w:p>
    <w:p w:rsidR="00A7217D" w:rsidRPr="008C07AB" w:rsidRDefault="00EA4833" w:rsidP="00A7217D">
      <w:pPr>
        <w:widowControl w:val="0"/>
        <w:autoSpaceDE w:val="0"/>
        <w:autoSpaceDN w:val="0"/>
        <w:adjustRightInd w:val="0"/>
        <w:jc w:val="center"/>
        <w:rPr>
          <w:rFonts w:ascii="Georgia" w:hAnsi="Georgia" w:cs="Times"/>
          <w:b/>
          <w:bCs/>
          <w:sz w:val="48"/>
          <w:szCs w:val="48"/>
        </w:rPr>
      </w:pPr>
      <w:r w:rsidRPr="008C07AB">
        <w:rPr>
          <w:rFonts w:ascii="Georgia" w:hAnsi="Georgia" w:cs="Times"/>
          <w:b/>
          <w:bCs/>
          <w:sz w:val="48"/>
          <w:szCs w:val="48"/>
        </w:rPr>
        <w:t xml:space="preserve">BURMESE PYTHON - </w:t>
      </w:r>
      <w:r w:rsidR="00A7217D" w:rsidRPr="008C07AB">
        <w:rPr>
          <w:rFonts w:ascii="Georgia" w:hAnsi="Georgia" w:cs="Times"/>
          <w:b/>
          <w:bCs/>
          <w:sz w:val="48"/>
          <w:szCs w:val="48"/>
        </w:rPr>
        <w:t>Alien Invasion Assignment</w:t>
      </w:r>
    </w:p>
    <w:p w:rsidR="00A7217D" w:rsidRPr="008C07AB" w:rsidRDefault="00A7217D" w:rsidP="00A7217D">
      <w:pPr>
        <w:widowControl w:val="0"/>
        <w:autoSpaceDE w:val="0"/>
        <w:autoSpaceDN w:val="0"/>
        <w:adjustRightInd w:val="0"/>
        <w:jc w:val="center"/>
        <w:rPr>
          <w:rFonts w:ascii="Times" w:hAnsi="Times" w:cs="Times"/>
          <w:b/>
          <w:bCs/>
          <w:sz w:val="28"/>
          <w:szCs w:val="28"/>
        </w:rPr>
      </w:pPr>
    </w:p>
    <w:p w:rsidR="00A7217D" w:rsidRPr="008C07AB" w:rsidRDefault="00A7217D" w:rsidP="00A7217D">
      <w:pPr>
        <w:widowControl w:val="0"/>
        <w:autoSpaceDE w:val="0"/>
        <w:autoSpaceDN w:val="0"/>
        <w:adjustRightInd w:val="0"/>
        <w:jc w:val="center"/>
        <w:rPr>
          <w:rFonts w:ascii="Times" w:hAnsi="Times" w:cs="Times"/>
          <w:b/>
          <w:bCs/>
          <w:sz w:val="28"/>
          <w:szCs w:val="28"/>
        </w:rPr>
      </w:pPr>
    </w:p>
    <w:p w:rsidR="00A7217D" w:rsidRPr="008C07AB" w:rsidRDefault="00A7217D" w:rsidP="008C07A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" w:hAnsi="Times" w:cs="Times"/>
          <w:sz w:val="28"/>
          <w:szCs w:val="28"/>
        </w:rPr>
      </w:pPr>
      <w:r w:rsidRPr="008C07AB">
        <w:rPr>
          <w:rFonts w:ascii="Times" w:hAnsi="Times" w:cs="Times"/>
          <w:b/>
          <w:bCs/>
          <w:sz w:val="28"/>
          <w:szCs w:val="28"/>
        </w:rPr>
        <w:t>WHERE</w:t>
      </w:r>
      <w:r w:rsidR="008C07AB">
        <w:rPr>
          <w:rFonts w:ascii="Times" w:hAnsi="Times" w:cs="Times"/>
          <w:b/>
          <w:bCs/>
          <w:sz w:val="28"/>
          <w:szCs w:val="28"/>
        </w:rPr>
        <w:t>:</w:t>
      </w:r>
      <w:r w:rsidRPr="008C07AB">
        <w:rPr>
          <w:rFonts w:ascii="Times" w:hAnsi="Times" w:cs="Times"/>
          <w:sz w:val="28"/>
          <w:szCs w:val="28"/>
        </w:rPr>
        <w:t xml:space="preserve"> </w:t>
      </w:r>
      <w:r w:rsidR="008B4A13" w:rsidRPr="008C07AB">
        <w:rPr>
          <w:rFonts w:ascii="Times" w:hAnsi="Times" w:cs="Times"/>
          <w:sz w:val="28"/>
          <w:szCs w:val="28"/>
        </w:rPr>
        <w:t xml:space="preserve">Everglades, Florida, </w:t>
      </w:r>
      <w:proofErr w:type="gramStart"/>
      <w:r w:rsidR="008B4A13" w:rsidRPr="008C07AB">
        <w:rPr>
          <w:rFonts w:ascii="Times" w:hAnsi="Times" w:cs="Times"/>
          <w:sz w:val="28"/>
          <w:szCs w:val="28"/>
        </w:rPr>
        <w:t>USA</w:t>
      </w:r>
      <w:proofErr w:type="gramEnd"/>
      <w:r w:rsidR="008C07AB">
        <w:rPr>
          <w:rFonts w:ascii="Times" w:hAnsi="Times" w:cs="Times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2616200</wp:posOffset>
            </wp:positionH>
            <wp:positionV relativeFrom="paragraph">
              <wp:posOffset>3175</wp:posOffset>
            </wp:positionV>
            <wp:extent cx="2514600" cy="1827530"/>
            <wp:effectExtent l="0" t="0" r="0" b="1270"/>
            <wp:wrapTight wrapText="bothSides">
              <wp:wrapPolygon edited="0">
                <wp:start x="0" y="0"/>
                <wp:lineTo x="0" y="21315"/>
                <wp:lineTo x="21382" y="21315"/>
                <wp:lineTo x="21382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827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7217D" w:rsidRPr="008C07AB" w:rsidRDefault="008B4A13" w:rsidP="008C07A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" w:hAnsi="Times" w:cs="Times"/>
          <w:sz w:val="28"/>
          <w:szCs w:val="28"/>
        </w:rPr>
      </w:pPr>
      <w:r w:rsidRPr="008C07AB">
        <w:rPr>
          <w:rFonts w:ascii="Times" w:hAnsi="Times" w:cs="Times"/>
          <w:b/>
          <w:bCs/>
          <w:sz w:val="28"/>
          <w:szCs w:val="28"/>
        </w:rPr>
        <w:t>WHEN</w:t>
      </w:r>
      <w:r w:rsidR="008C07AB">
        <w:rPr>
          <w:rFonts w:ascii="Times" w:hAnsi="Times" w:cs="Times"/>
          <w:b/>
          <w:bCs/>
          <w:sz w:val="28"/>
          <w:szCs w:val="28"/>
        </w:rPr>
        <w:t xml:space="preserve">: </w:t>
      </w:r>
      <w:r w:rsidRPr="008C07AB">
        <w:rPr>
          <w:rFonts w:ascii="Times" w:hAnsi="Times" w:cs="Times"/>
          <w:b/>
          <w:bCs/>
          <w:sz w:val="28"/>
          <w:szCs w:val="28"/>
        </w:rPr>
        <w:t xml:space="preserve"> </w:t>
      </w:r>
      <w:r w:rsidRPr="008C07AB">
        <w:rPr>
          <w:rFonts w:ascii="Times" w:hAnsi="Times" w:cs="Times"/>
          <w:bCs/>
          <w:sz w:val="28"/>
          <w:szCs w:val="28"/>
        </w:rPr>
        <w:t>20</w:t>
      </w:r>
      <w:r w:rsidRPr="008C07AB">
        <w:rPr>
          <w:rFonts w:ascii="Times" w:hAnsi="Times" w:cs="Times"/>
          <w:bCs/>
          <w:sz w:val="28"/>
          <w:szCs w:val="28"/>
          <w:vertAlign w:val="superscript"/>
        </w:rPr>
        <w:t>th</w:t>
      </w:r>
      <w:r w:rsidRPr="008C07AB">
        <w:rPr>
          <w:rFonts w:ascii="Times" w:hAnsi="Times" w:cs="Times"/>
          <w:bCs/>
          <w:sz w:val="28"/>
          <w:szCs w:val="28"/>
        </w:rPr>
        <w:t xml:space="preserve"> Century</w:t>
      </w:r>
    </w:p>
    <w:p w:rsidR="00A7217D" w:rsidRPr="008C07AB" w:rsidRDefault="00A7217D" w:rsidP="00A7217D">
      <w:pPr>
        <w:rPr>
          <w:rFonts w:ascii="Times" w:eastAsia="Times New Roman" w:hAnsi="Times" w:cs="Times New Roman"/>
          <w:sz w:val="28"/>
          <w:szCs w:val="28"/>
        </w:rPr>
      </w:pPr>
      <w:r w:rsidRPr="008C07AB">
        <w:rPr>
          <w:rFonts w:ascii="Times" w:hAnsi="Times" w:cs="Times"/>
          <w:b/>
          <w:bCs/>
          <w:sz w:val="28"/>
          <w:szCs w:val="28"/>
        </w:rPr>
        <w:t>WHY</w:t>
      </w:r>
      <w:r w:rsidR="008C07AB">
        <w:rPr>
          <w:rFonts w:ascii="Times" w:hAnsi="Times" w:cs="Times"/>
          <w:b/>
          <w:bCs/>
          <w:sz w:val="28"/>
          <w:szCs w:val="28"/>
        </w:rPr>
        <w:t>:</w:t>
      </w:r>
      <w:r w:rsidRPr="008C07AB">
        <w:rPr>
          <w:rFonts w:ascii="Times" w:hAnsi="Times" w:cs="Times"/>
          <w:b/>
          <w:bCs/>
          <w:sz w:val="28"/>
          <w:szCs w:val="28"/>
        </w:rPr>
        <w:t xml:space="preserve"> </w:t>
      </w:r>
      <w:r w:rsidR="008B4A13" w:rsidRPr="008C07AB">
        <w:rPr>
          <w:rFonts w:ascii="Times" w:hAnsi="Times" w:cs="Times"/>
          <w:bCs/>
          <w:sz w:val="28"/>
          <w:szCs w:val="28"/>
        </w:rPr>
        <w:t>A popular exotic animal that has been released or has escaped from people’s homes or shelter. Could be because they were too big for their tanks and damaged shelters from hurricanes.</w:t>
      </w:r>
    </w:p>
    <w:p w:rsidR="00A7217D" w:rsidRPr="008C07AB" w:rsidRDefault="00A7217D" w:rsidP="008B4A1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Times" w:hAnsi="Times" w:cs="Times"/>
          <w:sz w:val="28"/>
          <w:szCs w:val="28"/>
        </w:rPr>
      </w:pPr>
    </w:p>
    <w:p w:rsidR="00A7217D" w:rsidRPr="008C07AB" w:rsidRDefault="008C07AB" w:rsidP="008C07A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Times" w:hAnsi="Times" w:cs="Times"/>
          <w:sz w:val="28"/>
          <w:szCs w:val="28"/>
        </w:rPr>
      </w:pPr>
      <w:r>
        <w:rPr>
          <w:rFonts w:ascii="Arial" w:eastAsia="Times New Roman" w:hAnsi="Arial" w:cs="Arial"/>
          <w:noProof/>
          <w:color w:val="000000"/>
          <w:sz w:val="28"/>
          <w:szCs w:val="28"/>
          <w:shd w:val="clear" w:color="auto" w:fill="FFFFFF"/>
        </w:rPr>
        <w:drawing>
          <wp:anchor distT="0" distB="0" distL="114300" distR="114300" simplePos="0" relativeHeight="251659264" behindDoc="0" locked="0" layoutInCell="1" allowOverlap="1" wp14:anchorId="29DB1527" wp14:editId="54C7431F">
            <wp:simplePos x="0" y="0"/>
            <wp:positionH relativeFrom="column">
              <wp:posOffset>114300</wp:posOffset>
            </wp:positionH>
            <wp:positionV relativeFrom="paragraph">
              <wp:posOffset>70485</wp:posOffset>
            </wp:positionV>
            <wp:extent cx="2171700" cy="2406015"/>
            <wp:effectExtent l="0" t="0" r="12700" b="6985"/>
            <wp:wrapTight wrapText="bothSides">
              <wp:wrapPolygon edited="0">
                <wp:start x="0" y="0"/>
                <wp:lineTo x="0" y="21435"/>
                <wp:lineTo x="21474" y="21435"/>
                <wp:lineTo x="21474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406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" w:hAnsi="Times" w:cs="Times"/>
          <w:b/>
          <w:bCs/>
          <w:sz w:val="28"/>
          <w:szCs w:val="28"/>
        </w:rPr>
        <w:t>CONSEQUENCES</w:t>
      </w:r>
    </w:p>
    <w:p w:rsidR="000A7B18" w:rsidRPr="008C07AB" w:rsidRDefault="008C07AB" w:rsidP="000A7B18">
      <w:pPr>
        <w:pStyle w:val="ListParagraph"/>
        <w:numPr>
          <w:ilvl w:val="0"/>
          <w:numId w:val="3"/>
        </w:numPr>
        <w:rPr>
          <w:rFonts w:ascii="Times" w:eastAsia="Times New Roman" w:hAnsi="Times" w:cs="Times New Roman"/>
          <w:sz w:val="28"/>
          <w:szCs w:val="28"/>
        </w:rPr>
      </w:pPr>
      <w:r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P</w:t>
      </w:r>
      <w:r w:rsidR="000A7B18" w:rsidRPr="008C07AB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opulations of rabbits and foxes have disappeared and numbers of raccoons</w:t>
      </w:r>
      <w:r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 (99.3%)</w:t>
      </w:r>
      <w:r w:rsidR="000A7B18" w:rsidRPr="008C07AB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, opossums</w:t>
      </w:r>
      <w:r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 (98.9%)</w:t>
      </w:r>
      <w:r w:rsidR="000A7B18" w:rsidRPr="008C07AB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 and bobcats</w:t>
      </w:r>
      <w:r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 (87.5%)</w:t>
      </w:r>
      <w:r w:rsidR="000A7B18" w:rsidRPr="008C07AB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 have dropped as much as 99% while number of Burmese Pythons increased.</w:t>
      </w:r>
    </w:p>
    <w:p w:rsidR="00A7217D" w:rsidRPr="008C07AB" w:rsidRDefault="00A7217D" w:rsidP="00A7217D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" w:hAnsi="Times" w:cs="Times"/>
          <w:sz w:val="28"/>
          <w:szCs w:val="28"/>
        </w:rPr>
      </w:pPr>
      <w:r w:rsidRPr="008C07AB">
        <w:rPr>
          <w:rFonts w:ascii="Times" w:hAnsi="Times" w:cs="Times"/>
          <w:b/>
          <w:bCs/>
          <w:sz w:val="28"/>
          <w:szCs w:val="28"/>
        </w:rPr>
        <w:t>SOLUTIONS?</w:t>
      </w:r>
      <w:r w:rsidRPr="008C07AB">
        <w:rPr>
          <w:rFonts w:ascii="Times" w:hAnsi="Times" w:cs="Times"/>
          <w:sz w:val="28"/>
          <w:szCs w:val="28"/>
        </w:rPr>
        <w:t xml:space="preserve"> </w:t>
      </w:r>
    </w:p>
    <w:p w:rsidR="00A7217D" w:rsidRPr="008C07AB" w:rsidRDefault="00A7217D" w:rsidP="00A7217D">
      <w:pPr>
        <w:widowControl w:val="0"/>
        <w:numPr>
          <w:ilvl w:val="1"/>
          <w:numId w:val="3"/>
        </w:numPr>
        <w:tabs>
          <w:tab w:val="left" w:pos="940"/>
          <w:tab w:val="left" w:pos="1440"/>
        </w:tabs>
        <w:autoSpaceDE w:val="0"/>
        <w:autoSpaceDN w:val="0"/>
        <w:adjustRightInd w:val="0"/>
        <w:ind w:hanging="1440"/>
        <w:rPr>
          <w:rFonts w:ascii="Times" w:hAnsi="Times" w:cs="Times"/>
          <w:sz w:val="28"/>
          <w:szCs w:val="28"/>
        </w:rPr>
      </w:pPr>
      <w:r w:rsidRPr="008C07AB">
        <w:rPr>
          <w:rFonts w:ascii="Times" w:hAnsi="Times" w:cs="Times"/>
          <w:sz w:val="28"/>
          <w:szCs w:val="28"/>
        </w:rPr>
        <w:t>What has been suggested/tried</w:t>
      </w:r>
    </w:p>
    <w:p w:rsidR="00A7217D" w:rsidRPr="008C07AB" w:rsidRDefault="00A7217D" w:rsidP="00A7217D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" w:hAnsi="Times" w:cs="Times"/>
          <w:sz w:val="28"/>
          <w:szCs w:val="28"/>
        </w:rPr>
      </w:pPr>
      <w:r w:rsidRPr="008C07AB">
        <w:rPr>
          <w:rFonts w:ascii="Times" w:hAnsi="Times" w:cs="Times"/>
          <w:b/>
          <w:bCs/>
          <w:sz w:val="28"/>
          <w:szCs w:val="28"/>
        </w:rPr>
        <w:t>CONCLUSION</w:t>
      </w:r>
      <w:r w:rsidRPr="008C07AB">
        <w:rPr>
          <w:rFonts w:ascii="Times" w:hAnsi="Times" w:cs="Times"/>
          <w:sz w:val="28"/>
          <w:szCs w:val="28"/>
        </w:rPr>
        <w:t xml:space="preserve"> </w:t>
      </w:r>
    </w:p>
    <w:p w:rsidR="00A7217D" w:rsidRPr="008C07AB" w:rsidRDefault="00A7217D" w:rsidP="00A7217D">
      <w:pPr>
        <w:widowControl w:val="0"/>
        <w:numPr>
          <w:ilvl w:val="1"/>
          <w:numId w:val="3"/>
        </w:numPr>
        <w:tabs>
          <w:tab w:val="left" w:pos="940"/>
          <w:tab w:val="left" w:pos="1440"/>
        </w:tabs>
        <w:autoSpaceDE w:val="0"/>
        <w:autoSpaceDN w:val="0"/>
        <w:adjustRightInd w:val="0"/>
        <w:ind w:hanging="1440"/>
        <w:rPr>
          <w:rFonts w:ascii="Times" w:hAnsi="Times" w:cs="Times"/>
          <w:sz w:val="28"/>
          <w:szCs w:val="28"/>
        </w:rPr>
      </w:pPr>
      <w:r w:rsidRPr="008C07AB">
        <w:rPr>
          <w:rFonts w:ascii="Times" w:hAnsi="Times" w:cs="Times"/>
          <w:sz w:val="28"/>
          <w:szCs w:val="28"/>
        </w:rPr>
        <w:t>What do you recommend should be done now...and why</w:t>
      </w:r>
    </w:p>
    <w:p w:rsidR="00A7217D" w:rsidRPr="008C07AB" w:rsidRDefault="00A7217D" w:rsidP="00A7217D">
      <w:pPr>
        <w:widowControl w:val="0"/>
        <w:autoSpaceDE w:val="0"/>
        <w:autoSpaceDN w:val="0"/>
        <w:adjustRightInd w:val="0"/>
        <w:rPr>
          <w:rFonts w:ascii="Times" w:hAnsi="Times" w:cs="Times"/>
          <w:sz w:val="28"/>
          <w:szCs w:val="28"/>
        </w:rPr>
      </w:pPr>
      <w:r w:rsidRPr="008C07AB">
        <w:rPr>
          <w:rFonts w:ascii="Times" w:hAnsi="Times" w:cs="Times"/>
          <w:sz w:val="28"/>
          <w:szCs w:val="28"/>
        </w:rPr>
        <w:t> </w:t>
      </w:r>
    </w:p>
    <w:p w:rsidR="00A7217D" w:rsidRPr="008C07AB" w:rsidRDefault="00A7217D" w:rsidP="00890F13">
      <w:pPr>
        <w:widowControl w:val="0"/>
        <w:autoSpaceDE w:val="0"/>
        <w:autoSpaceDN w:val="0"/>
        <w:adjustRightInd w:val="0"/>
        <w:rPr>
          <w:rFonts w:ascii="Georgia" w:hAnsi="Georgia"/>
          <w:sz w:val="28"/>
          <w:szCs w:val="28"/>
        </w:rPr>
      </w:pPr>
      <w:bookmarkStart w:id="0" w:name="_GoBack"/>
      <w:bookmarkEnd w:id="0"/>
    </w:p>
    <w:sectPr w:rsidR="00A7217D" w:rsidRPr="008C07AB" w:rsidSect="00556A91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000000CA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5"/>
    <w:multiLevelType w:val="hybridMultilevel"/>
    <w:tmpl w:val="00000005"/>
    <w:lvl w:ilvl="0" w:tplc="0000019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17D"/>
    <w:rsid w:val="000A7B18"/>
    <w:rsid w:val="0045197D"/>
    <w:rsid w:val="00556A91"/>
    <w:rsid w:val="00890F13"/>
    <w:rsid w:val="008B4A13"/>
    <w:rsid w:val="008C07AB"/>
    <w:rsid w:val="00A7217D"/>
    <w:rsid w:val="00E77C53"/>
    <w:rsid w:val="00EA4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855F15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7217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217D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A7B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7217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217D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A7B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60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89</Words>
  <Characters>512</Characters>
  <Application>Microsoft Macintosh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Newn</dc:creator>
  <cp:keywords/>
  <dc:description/>
  <cp:lastModifiedBy>Marc Newn</cp:lastModifiedBy>
  <cp:revision>1</cp:revision>
  <dcterms:created xsi:type="dcterms:W3CDTF">2012-09-09T11:53:00Z</dcterms:created>
  <dcterms:modified xsi:type="dcterms:W3CDTF">2012-09-09T15:12:00Z</dcterms:modified>
</cp:coreProperties>
</file>